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1B5953" w:rsidRDefault="001B5953" w:rsidP="001B5953">
      <w:pPr>
        <w:jc w:val="center"/>
        <w:rPr>
          <w:rFonts w:cstheme="minorHAnsi"/>
          <w:b/>
          <w:sz w:val="32"/>
          <w:szCs w:val="24"/>
        </w:rPr>
      </w:pPr>
      <w:r>
        <w:rPr>
          <w:rFonts w:cstheme="minorHAnsi"/>
          <w:b/>
          <w:sz w:val="32"/>
          <w:szCs w:val="24"/>
        </w:rPr>
        <w:t>Budynek Ochotniczej Straży Pożarnej</w:t>
      </w:r>
    </w:p>
    <w:p w:rsidR="001B5953" w:rsidRPr="00DB38E8" w:rsidRDefault="001B5953" w:rsidP="001B5953">
      <w:pPr>
        <w:jc w:val="center"/>
        <w:rPr>
          <w:rFonts w:cstheme="minorHAnsi"/>
          <w:b/>
          <w:sz w:val="32"/>
          <w:szCs w:val="24"/>
        </w:rPr>
      </w:pPr>
      <w:r w:rsidRPr="00DB38E8">
        <w:rPr>
          <w:rFonts w:cstheme="minorHAnsi"/>
          <w:b/>
          <w:sz w:val="32"/>
          <w:szCs w:val="24"/>
        </w:rPr>
        <w:t xml:space="preserve">w </w:t>
      </w:r>
      <w:r>
        <w:rPr>
          <w:rFonts w:cstheme="minorHAnsi"/>
          <w:b/>
          <w:sz w:val="32"/>
          <w:szCs w:val="24"/>
        </w:rPr>
        <w:t>Pustynach</w:t>
      </w:r>
    </w:p>
    <w:p w:rsidR="001B5953" w:rsidRPr="00887676" w:rsidRDefault="001B5953" w:rsidP="001B5953">
      <w:pPr>
        <w:jc w:val="center"/>
        <w:rPr>
          <w:rFonts w:cstheme="minorHAnsi"/>
          <w:sz w:val="24"/>
          <w:szCs w:val="24"/>
        </w:rPr>
      </w:pPr>
      <w:r w:rsidRPr="004928A8">
        <w:rPr>
          <w:rFonts w:cstheme="minorHAnsi"/>
          <w:b/>
          <w:sz w:val="32"/>
          <w:szCs w:val="24"/>
        </w:rPr>
        <w:t>Centralna 17, 38-422</w:t>
      </w:r>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1B5953" w:rsidRPr="001B5953" w:rsidRDefault="006F1970" w:rsidP="001B5953">
      <w:pPr>
        <w:ind w:firstLine="708"/>
        <w:jc w:val="both"/>
        <w:rPr>
          <w:b/>
        </w:rPr>
      </w:pPr>
      <w:r w:rsidRPr="00985A64">
        <w:t xml:space="preserve">Przedmiot zamówienia obejmuje zaprojektowanie instalacji fotowoltaicznej o mocy </w:t>
      </w:r>
      <w:r w:rsidR="001B5953">
        <w:t>29,</w:t>
      </w:r>
      <w:bookmarkStart w:id="0" w:name="_GoBack"/>
      <w:r w:rsidR="001B5953">
        <w:t>64</w:t>
      </w:r>
      <w:r w:rsidRPr="00985A64">
        <w:t xml:space="preserve"> </w:t>
      </w:r>
      <w:proofErr w:type="spellStart"/>
      <w:r w:rsidRPr="00985A64">
        <w:t>kWp</w:t>
      </w:r>
      <w:proofErr w:type="spellEnd"/>
      <w:r w:rsidRPr="00985A64">
        <w:t xml:space="preserve">. </w:t>
      </w:r>
      <w:bookmarkEnd w:id="0"/>
      <w:r w:rsidRPr="00985A64">
        <w:t xml:space="preserve">Instalacje umiejscowione będą na gruncie przy budynku </w:t>
      </w:r>
      <w:r w:rsidR="001B5953" w:rsidRPr="001B5953">
        <w:rPr>
          <w:b/>
        </w:rPr>
        <w:t>Budynek Ochotniczej Straży Pożarnej</w:t>
      </w:r>
      <w:r w:rsidR="001B5953">
        <w:rPr>
          <w:b/>
        </w:rPr>
        <w:t>.</w:t>
      </w:r>
    </w:p>
    <w:p w:rsidR="006F1970" w:rsidRPr="00985A64" w:rsidRDefault="006F1970" w:rsidP="001B5953">
      <w:pPr>
        <w:jc w:val="both"/>
        <w:rPr>
          <w:b/>
        </w:rPr>
      </w:pPr>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lastRenderedPageBreak/>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lastRenderedPageBreak/>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w:t>
      </w:r>
      <w:r>
        <w:lastRenderedPageBreak/>
        <w:t xml:space="preserve">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lastRenderedPageBreak/>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lastRenderedPageBreak/>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lastRenderedPageBreak/>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lastRenderedPageBreak/>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w:t>
      </w:r>
      <w:r>
        <w:lastRenderedPageBreak/>
        <w:t xml:space="preserve">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lastRenderedPageBreak/>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lastRenderedPageBreak/>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7F6" w:rsidRDefault="006977F6" w:rsidP="00A243AA">
      <w:pPr>
        <w:spacing w:after="0" w:line="240" w:lineRule="auto"/>
      </w:pPr>
      <w:r>
        <w:separator/>
      </w:r>
    </w:p>
  </w:endnote>
  <w:endnote w:type="continuationSeparator" w:id="0">
    <w:p w:rsidR="006977F6" w:rsidRDefault="006977F6"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7322C6">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7F6" w:rsidRDefault="006977F6" w:rsidP="00A243AA">
      <w:pPr>
        <w:spacing w:after="0" w:line="240" w:lineRule="auto"/>
      </w:pPr>
      <w:r>
        <w:separator/>
      </w:r>
    </w:p>
  </w:footnote>
  <w:footnote w:type="continuationSeparator" w:id="0">
    <w:p w:rsidR="006977F6" w:rsidRDefault="006977F6"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5953"/>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977F6"/>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22C6"/>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70D45-F3FC-45E5-A826-3885D17FC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2683</TotalTime>
  <Pages>1</Pages>
  <Words>4176</Words>
  <Characters>25060</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38</cp:revision>
  <cp:lastPrinted>2021-10-11T12:49:00Z</cp:lastPrinted>
  <dcterms:created xsi:type="dcterms:W3CDTF">2022-11-05T08:55:00Z</dcterms:created>
  <dcterms:modified xsi:type="dcterms:W3CDTF">2022-12-05T06:38:00Z</dcterms:modified>
</cp:coreProperties>
</file>